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3D7" w:rsidRDefault="00BA0CE6">
      <w:pPr>
        <w:jc w:val="center"/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>Advanced Wood Technologies</w:t>
      </w:r>
    </w:p>
    <w:p w:rsidR="00BA0CE6" w:rsidRDefault="00722922">
      <w:pPr>
        <w:jc w:val="center"/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>October 15</w:t>
      </w:r>
      <w:r w:rsidR="001D7971">
        <w:rPr>
          <w:rFonts w:cs="Tahoma"/>
          <w:b/>
          <w:bCs/>
          <w:sz w:val="28"/>
          <w:szCs w:val="28"/>
          <w:lang/>
        </w:rPr>
        <w:t>, 2013</w:t>
      </w:r>
    </w:p>
    <w:p w:rsidR="00AA53D7" w:rsidRDefault="00AA53D7"/>
    <w:p w:rsidR="00AA53D7" w:rsidRDefault="00AA53D7">
      <w:pPr>
        <w:jc w:val="center"/>
        <w:rPr>
          <w:rFonts w:cs="Tahoma"/>
          <w:b/>
          <w:bCs/>
          <w:sz w:val="36"/>
          <w:szCs w:val="36"/>
          <w:lang/>
        </w:rPr>
      </w:pPr>
      <w:r>
        <w:rPr>
          <w:rFonts w:cs="Tahoma"/>
          <w:b/>
          <w:bCs/>
          <w:sz w:val="36"/>
          <w:szCs w:val="36"/>
          <w:lang/>
        </w:rPr>
        <w:t>Assigned Material Project</w:t>
      </w:r>
    </w:p>
    <w:p w:rsidR="00AA53D7" w:rsidRDefault="00AA53D7">
      <w:pPr>
        <w:rPr>
          <w:rFonts w:cs="Tahoma"/>
          <w:b/>
          <w:bCs/>
          <w:sz w:val="36"/>
          <w:szCs w:val="36"/>
          <w:lang/>
        </w:rPr>
      </w:pPr>
    </w:p>
    <w:p w:rsidR="00AA53D7" w:rsidRDefault="00AA53D7">
      <w:r>
        <w:t>This Assignment is intended to reflect the knowledge for diverse woods and their uses. This project will require research and documentation of your findings in the form of a reflection of those findings and summaries of your reason for the project design.</w:t>
      </w:r>
    </w:p>
    <w:p w:rsidR="00AA53D7" w:rsidRDefault="00AA53D7"/>
    <w:p w:rsidR="00AA53D7" w:rsidRDefault="00AA53D7">
      <w:pPr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>Concept-</w:t>
      </w:r>
    </w:p>
    <w:p w:rsidR="00AA53D7" w:rsidRDefault="00AA53D7">
      <w:pPr>
        <w:tabs>
          <w:tab w:val="left" w:pos="1800"/>
        </w:tabs>
        <w:ind w:left="360"/>
        <w:rPr>
          <w:rFonts w:cs="Tahoma"/>
          <w:lang/>
        </w:rPr>
      </w:pPr>
      <w:r>
        <w:rPr>
          <w:rFonts w:cs="Tahoma"/>
          <w:lang/>
        </w:rPr>
        <w:t>Design and build a project reflecting and using the unique qualities</w:t>
      </w:r>
      <w:r w:rsidR="00BA0CE6">
        <w:rPr>
          <w:rFonts w:cs="Tahoma"/>
          <w:lang/>
        </w:rPr>
        <w:t xml:space="preserve"> and properties</w:t>
      </w:r>
      <w:r>
        <w:rPr>
          <w:rFonts w:cs="Tahoma"/>
          <w:lang/>
        </w:rPr>
        <w:t xml:space="preserve"> of that species of wood.</w:t>
      </w:r>
    </w:p>
    <w:p w:rsidR="00AA53D7" w:rsidRDefault="00AA53D7">
      <w:r>
        <w:rPr>
          <w:b/>
          <w:bCs/>
        </w:rPr>
        <w:t>Research-</w:t>
      </w:r>
      <w:r>
        <w:t xml:space="preserve"> </w:t>
      </w:r>
    </w:p>
    <w:p w:rsidR="00AA53D7" w:rsidRDefault="00AA53D7">
      <w:pPr>
        <w:tabs>
          <w:tab w:val="left" w:pos="1800"/>
        </w:tabs>
        <w:ind w:left="360"/>
        <w:rPr>
          <w:rFonts w:cs="Tahoma"/>
          <w:lang/>
        </w:rPr>
      </w:pPr>
      <w:r>
        <w:rPr>
          <w:rFonts w:cs="Tahoma"/>
          <w:lang/>
        </w:rPr>
        <w:t>Find</w:t>
      </w:r>
      <w:r w:rsidR="00BA0CE6">
        <w:rPr>
          <w:rFonts w:cs="Tahoma"/>
          <w:lang/>
        </w:rPr>
        <w:t xml:space="preserve"> a</w:t>
      </w:r>
      <w:r>
        <w:rPr>
          <w:rFonts w:cs="Tahoma"/>
          <w:lang/>
        </w:rPr>
        <w:t>ll the specifics about the wood species assigned. Use your findings in the both design, construction and paper reflection</w:t>
      </w:r>
      <w:r w:rsidR="0065434B">
        <w:rPr>
          <w:rFonts w:cs="Tahoma"/>
          <w:lang/>
        </w:rPr>
        <w:t xml:space="preserve"> (should be a page in length, must descr</w:t>
      </w:r>
      <w:r w:rsidR="00B53165">
        <w:rPr>
          <w:rFonts w:cs="Tahoma"/>
          <w:lang/>
        </w:rPr>
        <w:t>ibe the wood and its properties and</w:t>
      </w:r>
      <w:r w:rsidR="0065434B">
        <w:rPr>
          <w:rFonts w:cs="Tahoma"/>
          <w:lang/>
        </w:rPr>
        <w:t xml:space="preserve"> how you plan to incorporate these properties into the project you have selecte</w:t>
      </w:r>
      <w:r w:rsidR="00B53165">
        <w:rPr>
          <w:rFonts w:cs="Tahoma"/>
          <w:lang/>
        </w:rPr>
        <w:t>d</w:t>
      </w:r>
      <w:r w:rsidR="0065434B">
        <w:rPr>
          <w:rFonts w:cs="Tahoma"/>
          <w:lang/>
        </w:rPr>
        <w:t>)</w:t>
      </w:r>
    </w:p>
    <w:p w:rsidR="00AA53D7" w:rsidRDefault="00AA53D7">
      <w:pPr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>Design-</w:t>
      </w:r>
    </w:p>
    <w:p w:rsidR="00AA53D7" w:rsidRDefault="00AA53D7">
      <w:pPr>
        <w:tabs>
          <w:tab w:val="left" w:pos="1800"/>
        </w:tabs>
        <w:ind w:left="360"/>
        <w:rPr>
          <w:rFonts w:cs="Tahoma"/>
          <w:lang/>
        </w:rPr>
      </w:pPr>
      <w:r>
        <w:rPr>
          <w:rFonts w:cs="Tahoma"/>
          <w:lang/>
        </w:rPr>
        <w:t xml:space="preserve">It </w:t>
      </w:r>
      <w:r w:rsidR="0065434B">
        <w:rPr>
          <w:rFonts w:cs="Tahoma"/>
          <w:lang/>
        </w:rPr>
        <w:t xml:space="preserve">must be made primarily of wood </w:t>
      </w:r>
      <w:r w:rsidR="00BA0CE6">
        <w:rPr>
          <w:rFonts w:cs="Tahoma"/>
          <w:lang/>
        </w:rPr>
        <w:t>and incorporate a majority of your assigned wood.</w:t>
      </w:r>
    </w:p>
    <w:p w:rsidR="00AA53D7" w:rsidRDefault="00AA53D7">
      <w:pPr>
        <w:tabs>
          <w:tab w:val="left" w:pos="1800"/>
        </w:tabs>
        <w:ind w:left="360"/>
        <w:rPr>
          <w:rFonts w:cs="Tahoma"/>
          <w:lang/>
        </w:rPr>
      </w:pPr>
      <w:r>
        <w:rPr>
          <w:rFonts w:cs="Tahoma"/>
          <w:lang/>
        </w:rPr>
        <w:t>It must be unique in design some way, not a</w:t>
      </w:r>
      <w:r w:rsidR="00BA0CE6">
        <w:rPr>
          <w:rFonts w:cs="Tahoma"/>
          <w:lang/>
        </w:rPr>
        <w:t>n</w:t>
      </w:r>
      <w:r>
        <w:rPr>
          <w:rFonts w:cs="Tahoma"/>
          <w:lang/>
        </w:rPr>
        <w:t xml:space="preserve"> exact copy of another plan.</w:t>
      </w:r>
    </w:p>
    <w:p w:rsidR="00AA53D7" w:rsidRDefault="00AA53D7"/>
    <w:p w:rsidR="00AA53D7" w:rsidRDefault="00AA53D7">
      <w:pPr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>Methods-</w:t>
      </w:r>
    </w:p>
    <w:p w:rsidR="00AA53D7" w:rsidRDefault="00AA53D7">
      <w:pPr>
        <w:rPr>
          <w:rFonts w:cs="Tahoma"/>
          <w:lang/>
        </w:rPr>
      </w:pPr>
    </w:p>
    <w:p w:rsidR="00AA53D7" w:rsidRDefault="00AA53D7">
      <w:pPr>
        <w:rPr>
          <w:rFonts w:cs="Tahoma"/>
          <w:lang/>
        </w:rPr>
      </w:pPr>
      <w:r>
        <w:rPr>
          <w:rFonts w:cs="Tahoma"/>
          <w:lang/>
        </w:rPr>
        <w:t xml:space="preserve">You must design, produce a </w:t>
      </w:r>
      <w:r w:rsidR="00235F4A">
        <w:rPr>
          <w:rFonts w:cs="Tahoma"/>
          <w:lang/>
        </w:rPr>
        <w:t>WORKING DRAWING</w:t>
      </w:r>
      <w:r w:rsidR="00BA0CE6">
        <w:rPr>
          <w:rFonts w:cs="Tahoma"/>
          <w:lang/>
        </w:rPr>
        <w:t xml:space="preserve"> </w:t>
      </w:r>
      <w:r w:rsidR="001D7971">
        <w:rPr>
          <w:rFonts w:cs="Tahoma"/>
          <w:lang/>
        </w:rPr>
        <w:t>(CAD, Inventor</w:t>
      </w:r>
      <w:r w:rsidR="00235F4A">
        <w:rPr>
          <w:rFonts w:cs="Tahoma"/>
          <w:lang/>
        </w:rPr>
        <w:t>, board drafting</w:t>
      </w:r>
      <w:r>
        <w:rPr>
          <w:rFonts w:cs="Tahoma"/>
          <w:lang/>
        </w:rPr>
        <w:t xml:space="preserve">), generate a </w:t>
      </w:r>
      <w:r w:rsidR="00235F4A">
        <w:rPr>
          <w:rFonts w:cs="Tahoma"/>
          <w:lang/>
        </w:rPr>
        <w:t>CUT LIST</w:t>
      </w:r>
      <w:r>
        <w:rPr>
          <w:rFonts w:cs="Tahoma"/>
          <w:lang/>
        </w:rPr>
        <w:t xml:space="preserve"> and </w:t>
      </w:r>
      <w:r w:rsidR="00722922">
        <w:rPr>
          <w:rFonts w:cs="Tahoma"/>
          <w:lang/>
        </w:rPr>
        <w:t>ESTIMATE</w:t>
      </w:r>
      <w:r>
        <w:rPr>
          <w:rFonts w:cs="Tahoma"/>
          <w:lang/>
        </w:rPr>
        <w:t xml:space="preserve"> the amount of material in board feet. The construction of the project should be outlined in a method of construction document</w:t>
      </w:r>
      <w:r w:rsidR="001D7971">
        <w:rPr>
          <w:rFonts w:cs="Tahoma"/>
          <w:lang/>
        </w:rPr>
        <w:t>s</w:t>
      </w:r>
      <w:r>
        <w:rPr>
          <w:rFonts w:cs="Tahoma"/>
          <w:lang/>
        </w:rPr>
        <w:t>, listing steps and procedures.</w:t>
      </w:r>
      <w:r w:rsidR="00BA0CE6">
        <w:rPr>
          <w:rFonts w:cs="Tahoma"/>
          <w:lang/>
        </w:rPr>
        <w:t xml:space="preserve"> (This is part of the submittal requirements)</w:t>
      </w:r>
    </w:p>
    <w:p w:rsidR="00AA53D7" w:rsidRDefault="00AA53D7"/>
    <w:p w:rsidR="00AA53D7" w:rsidRDefault="00AA53D7">
      <w:pPr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>Evaluation and Grading</w:t>
      </w:r>
    </w:p>
    <w:p w:rsidR="00AA53D7" w:rsidRDefault="00AA53D7"/>
    <w:p w:rsidR="00AA53D7" w:rsidRDefault="00F478D1">
      <w:pPr>
        <w:rPr>
          <w:rFonts w:cs="Tahoma"/>
          <w:b/>
          <w:bCs/>
          <w:lang/>
        </w:rPr>
      </w:pPr>
      <w:r>
        <w:rPr>
          <w:rFonts w:cs="Tahoma"/>
          <w:b/>
          <w:bCs/>
          <w:lang/>
        </w:rPr>
        <w:t xml:space="preserve">Your </w:t>
      </w:r>
      <w:bookmarkStart w:id="0" w:name="_GoBack"/>
      <w:bookmarkEnd w:id="0"/>
      <w:r w:rsidR="00AA53D7">
        <w:rPr>
          <w:rFonts w:cs="Tahoma"/>
          <w:b/>
          <w:bCs/>
          <w:lang/>
        </w:rPr>
        <w:t>Product will be graded based on:</w:t>
      </w:r>
    </w:p>
    <w:p w:rsidR="00AA53D7" w:rsidRPr="001D7971" w:rsidRDefault="00AA53D7">
      <w:pPr>
        <w:rPr>
          <w:b/>
          <w:sz w:val="32"/>
          <w:szCs w:val="32"/>
        </w:rPr>
      </w:pPr>
      <w:r w:rsidRPr="001D7971">
        <w:rPr>
          <w:sz w:val="32"/>
          <w:szCs w:val="32"/>
        </w:rPr>
        <w:t xml:space="preserve">  </w:t>
      </w:r>
      <w:proofErr w:type="gramStart"/>
      <w:r w:rsidRPr="001D7971">
        <w:rPr>
          <w:b/>
          <w:sz w:val="32"/>
          <w:szCs w:val="32"/>
        </w:rPr>
        <w:t>25 pts.</w:t>
      </w:r>
      <w:proofErr w:type="gramEnd"/>
      <w:r w:rsidRPr="001D7971">
        <w:rPr>
          <w:b/>
          <w:sz w:val="32"/>
          <w:szCs w:val="32"/>
        </w:rPr>
        <w:t xml:space="preserve"> Complexity    </w:t>
      </w:r>
    </w:p>
    <w:p w:rsidR="00AA53D7" w:rsidRPr="001D7971" w:rsidRDefault="00AA53D7">
      <w:pPr>
        <w:rPr>
          <w:b/>
          <w:sz w:val="32"/>
          <w:szCs w:val="32"/>
        </w:rPr>
      </w:pPr>
      <w:r w:rsidRPr="001D7971">
        <w:rPr>
          <w:b/>
          <w:sz w:val="32"/>
          <w:szCs w:val="32"/>
        </w:rPr>
        <w:t xml:space="preserve">  </w:t>
      </w:r>
      <w:proofErr w:type="gramStart"/>
      <w:r w:rsidRPr="001D7971">
        <w:rPr>
          <w:b/>
          <w:sz w:val="32"/>
          <w:szCs w:val="32"/>
        </w:rPr>
        <w:t>25 pts.</w:t>
      </w:r>
      <w:proofErr w:type="gramEnd"/>
      <w:r w:rsidRPr="001D7971">
        <w:rPr>
          <w:b/>
          <w:sz w:val="32"/>
          <w:szCs w:val="32"/>
        </w:rPr>
        <w:t xml:space="preserve"> Planning/Estimation</w:t>
      </w:r>
    </w:p>
    <w:p w:rsidR="00AA53D7" w:rsidRPr="001D7971" w:rsidRDefault="00AA53D7">
      <w:pPr>
        <w:rPr>
          <w:b/>
          <w:sz w:val="32"/>
          <w:szCs w:val="32"/>
        </w:rPr>
      </w:pPr>
      <w:proofErr w:type="gramStart"/>
      <w:r w:rsidRPr="001D7971">
        <w:rPr>
          <w:b/>
          <w:sz w:val="32"/>
          <w:szCs w:val="32"/>
        </w:rPr>
        <w:t>100 pts.</w:t>
      </w:r>
      <w:proofErr w:type="gramEnd"/>
      <w:r w:rsidRPr="001D7971">
        <w:rPr>
          <w:b/>
          <w:sz w:val="32"/>
          <w:szCs w:val="32"/>
        </w:rPr>
        <w:t xml:space="preserve"> Manufacturing-production and safety methods considered.</w:t>
      </w:r>
    </w:p>
    <w:p w:rsidR="00AA53D7" w:rsidRPr="001D7971" w:rsidRDefault="00AA53D7">
      <w:pPr>
        <w:rPr>
          <w:b/>
          <w:sz w:val="32"/>
          <w:szCs w:val="32"/>
        </w:rPr>
      </w:pPr>
      <w:r w:rsidRPr="001D7971">
        <w:rPr>
          <w:b/>
          <w:sz w:val="32"/>
          <w:szCs w:val="32"/>
        </w:rPr>
        <w:t xml:space="preserve">  </w:t>
      </w:r>
      <w:proofErr w:type="gramStart"/>
      <w:r w:rsidRPr="001D7971">
        <w:rPr>
          <w:b/>
          <w:sz w:val="32"/>
          <w:szCs w:val="32"/>
        </w:rPr>
        <w:t>25 pts.</w:t>
      </w:r>
      <w:proofErr w:type="gramEnd"/>
      <w:r w:rsidRPr="001D7971">
        <w:rPr>
          <w:b/>
          <w:sz w:val="32"/>
          <w:szCs w:val="32"/>
        </w:rPr>
        <w:t xml:space="preserve"> Appearance/Finish</w:t>
      </w:r>
    </w:p>
    <w:p w:rsidR="00AA53D7" w:rsidRPr="001D7971" w:rsidRDefault="001D7971">
      <w:pPr>
        <w:rPr>
          <w:b/>
        </w:rPr>
      </w:pPr>
      <w:r w:rsidRPr="001D7971">
        <w:rPr>
          <w:b/>
          <w:sz w:val="32"/>
          <w:szCs w:val="32"/>
        </w:rPr>
        <w:t xml:space="preserve">  </w:t>
      </w:r>
      <w:proofErr w:type="gramStart"/>
      <w:r w:rsidRPr="001D7971">
        <w:rPr>
          <w:b/>
          <w:sz w:val="32"/>
          <w:szCs w:val="32"/>
        </w:rPr>
        <w:t>25 pts.</w:t>
      </w:r>
      <w:proofErr w:type="gramEnd"/>
      <w:r w:rsidRPr="001D7971">
        <w:rPr>
          <w:b/>
          <w:sz w:val="32"/>
          <w:szCs w:val="32"/>
        </w:rPr>
        <w:t xml:space="preserve"> R</w:t>
      </w:r>
      <w:r w:rsidR="00AA53D7" w:rsidRPr="001D7971">
        <w:rPr>
          <w:b/>
          <w:sz w:val="32"/>
          <w:szCs w:val="32"/>
        </w:rPr>
        <w:t>eflection/write up</w:t>
      </w:r>
    </w:p>
    <w:p w:rsidR="00AA53D7" w:rsidRDefault="00AA53D7">
      <w:pPr>
        <w:rPr>
          <w:rFonts w:cs="Tahoma"/>
          <w:b/>
          <w:bCs/>
          <w:sz w:val="32"/>
          <w:szCs w:val="32"/>
          <w:lang/>
        </w:rPr>
      </w:pPr>
    </w:p>
    <w:p w:rsidR="00AA53D7" w:rsidRDefault="00AA53D7">
      <w:pPr>
        <w:rPr>
          <w:rFonts w:cs="Tahoma"/>
          <w:b/>
          <w:bCs/>
          <w:sz w:val="32"/>
          <w:szCs w:val="32"/>
          <w:lang/>
        </w:rPr>
      </w:pPr>
      <w:r>
        <w:rPr>
          <w:rFonts w:cs="Tahoma"/>
          <w:b/>
          <w:bCs/>
          <w:sz w:val="32"/>
          <w:szCs w:val="32"/>
          <w:lang/>
        </w:rPr>
        <w:t>200 points possible</w:t>
      </w:r>
    </w:p>
    <w:p w:rsidR="00AA53D7" w:rsidRDefault="00AA53D7">
      <w:pPr>
        <w:rPr>
          <w:rFonts w:cs="Tahoma"/>
          <w:b/>
          <w:bCs/>
          <w:sz w:val="32"/>
          <w:szCs w:val="32"/>
          <w:lang/>
        </w:rPr>
      </w:pPr>
    </w:p>
    <w:p w:rsidR="00AA53D7" w:rsidRDefault="00AA53D7">
      <w:pPr>
        <w:rPr>
          <w:rFonts w:cs="Tahoma"/>
          <w:b/>
          <w:bCs/>
          <w:sz w:val="32"/>
          <w:szCs w:val="32"/>
          <w:lang/>
        </w:rPr>
      </w:pPr>
      <w:r>
        <w:rPr>
          <w:rFonts w:cs="Tahoma"/>
          <w:b/>
          <w:bCs/>
          <w:sz w:val="32"/>
          <w:szCs w:val="32"/>
          <w:lang/>
        </w:rPr>
        <w:t>Progress Due Dates:</w:t>
      </w:r>
    </w:p>
    <w:p w:rsidR="00AA53D7" w:rsidRDefault="00F62264">
      <w:pPr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ab/>
        <w:t>Mon, October 28th</w:t>
      </w:r>
      <w:r w:rsidR="00505D93">
        <w:rPr>
          <w:rFonts w:cs="Tahoma"/>
          <w:b/>
          <w:bCs/>
          <w:sz w:val="28"/>
          <w:szCs w:val="28"/>
          <w:lang/>
        </w:rPr>
        <w:tab/>
      </w:r>
      <w:r w:rsidR="00505D93">
        <w:rPr>
          <w:rFonts w:cs="Tahoma"/>
          <w:b/>
          <w:bCs/>
          <w:sz w:val="28"/>
          <w:szCs w:val="28"/>
          <w:lang/>
        </w:rPr>
        <w:tab/>
        <w:t xml:space="preserve">Project Drawing </w:t>
      </w:r>
    </w:p>
    <w:p w:rsidR="00505D93" w:rsidRDefault="00AA53D7">
      <w:pPr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ab/>
      </w:r>
      <w:r w:rsidR="00F62264">
        <w:rPr>
          <w:rFonts w:cs="Tahoma"/>
          <w:b/>
          <w:bCs/>
          <w:sz w:val="28"/>
          <w:szCs w:val="28"/>
          <w:lang/>
        </w:rPr>
        <w:t>Wed, October 30th</w:t>
      </w:r>
      <w:r w:rsidR="00505D93">
        <w:rPr>
          <w:rFonts w:cs="Tahoma"/>
          <w:b/>
          <w:bCs/>
          <w:sz w:val="28"/>
          <w:szCs w:val="28"/>
          <w:lang/>
        </w:rPr>
        <w:tab/>
      </w:r>
      <w:r w:rsidR="00505D93">
        <w:rPr>
          <w:rFonts w:cs="Tahoma"/>
          <w:b/>
          <w:bCs/>
          <w:sz w:val="28"/>
          <w:szCs w:val="28"/>
          <w:lang/>
        </w:rPr>
        <w:tab/>
        <w:t>Project Material List and Cut List</w:t>
      </w:r>
    </w:p>
    <w:p w:rsidR="00AA53D7" w:rsidRDefault="00E24374" w:rsidP="00505D93">
      <w:pPr>
        <w:ind w:firstLine="709"/>
        <w:rPr>
          <w:rFonts w:cs="Tahoma"/>
          <w:b/>
          <w:bCs/>
          <w:sz w:val="28"/>
          <w:szCs w:val="28"/>
          <w:lang/>
        </w:rPr>
      </w:pPr>
      <w:r>
        <w:rPr>
          <w:rFonts w:cs="Tahoma"/>
          <w:b/>
          <w:bCs/>
          <w:sz w:val="28"/>
          <w:szCs w:val="28"/>
          <w:lang/>
        </w:rPr>
        <w:t xml:space="preserve">Friday, </w:t>
      </w:r>
      <w:r w:rsidR="00F62264">
        <w:rPr>
          <w:rFonts w:cs="Tahoma"/>
          <w:b/>
          <w:bCs/>
          <w:sz w:val="28"/>
          <w:szCs w:val="28"/>
          <w:lang/>
        </w:rPr>
        <w:t>Dec 6th</w:t>
      </w:r>
      <w:r w:rsidR="00AA53D7">
        <w:rPr>
          <w:rFonts w:cs="Tahoma"/>
          <w:b/>
          <w:bCs/>
          <w:sz w:val="28"/>
          <w:szCs w:val="28"/>
          <w:lang/>
        </w:rPr>
        <w:tab/>
      </w:r>
      <w:r w:rsidR="00AA53D7">
        <w:rPr>
          <w:rFonts w:cs="Tahoma"/>
          <w:b/>
          <w:bCs/>
          <w:sz w:val="28"/>
          <w:szCs w:val="28"/>
          <w:lang/>
        </w:rPr>
        <w:tab/>
      </w:r>
      <w:r w:rsidR="00AA53D7">
        <w:rPr>
          <w:rFonts w:cs="Tahoma"/>
          <w:b/>
          <w:bCs/>
          <w:sz w:val="28"/>
          <w:szCs w:val="28"/>
          <w:lang/>
        </w:rPr>
        <w:tab/>
        <w:t>Project Completed/Finishing Started</w:t>
      </w:r>
    </w:p>
    <w:p w:rsidR="00AA53D7" w:rsidRDefault="00F62264">
      <w:pPr>
        <w:rPr>
          <w:rFonts w:cs="Tahoma"/>
          <w:b/>
          <w:bCs/>
          <w:sz w:val="40"/>
          <w:szCs w:val="40"/>
          <w:lang/>
        </w:rPr>
      </w:pPr>
      <w:r>
        <w:rPr>
          <w:rFonts w:cs="Tahoma"/>
          <w:b/>
          <w:bCs/>
          <w:sz w:val="28"/>
          <w:szCs w:val="28"/>
          <w:lang/>
        </w:rPr>
        <w:tab/>
        <w:t>Friday, Dec 20th</w:t>
      </w:r>
      <w:r w:rsidR="00AA53D7">
        <w:rPr>
          <w:rFonts w:cs="Tahoma"/>
          <w:b/>
          <w:bCs/>
          <w:sz w:val="28"/>
          <w:szCs w:val="28"/>
          <w:lang/>
        </w:rPr>
        <w:t xml:space="preserve"> </w:t>
      </w:r>
      <w:r w:rsidR="00AA53D7">
        <w:rPr>
          <w:rFonts w:cs="Tahoma"/>
          <w:b/>
          <w:bCs/>
          <w:sz w:val="28"/>
          <w:szCs w:val="28"/>
          <w:lang/>
        </w:rPr>
        <w:tab/>
      </w:r>
      <w:r w:rsidR="00AA53D7">
        <w:rPr>
          <w:rFonts w:cs="Tahoma"/>
          <w:b/>
          <w:bCs/>
          <w:sz w:val="28"/>
          <w:szCs w:val="28"/>
          <w:lang/>
        </w:rPr>
        <w:tab/>
      </w:r>
      <w:r w:rsidR="00AA53D7">
        <w:rPr>
          <w:rFonts w:cs="Tahoma"/>
          <w:b/>
          <w:bCs/>
          <w:sz w:val="28"/>
          <w:szCs w:val="28"/>
          <w:lang/>
        </w:rPr>
        <w:tab/>
        <w:t>Pro</w:t>
      </w:r>
      <w:r>
        <w:rPr>
          <w:rFonts w:cs="Tahoma"/>
          <w:b/>
          <w:bCs/>
          <w:sz w:val="28"/>
          <w:szCs w:val="28"/>
          <w:lang/>
        </w:rPr>
        <w:t>ject Due Date</w:t>
      </w:r>
    </w:p>
    <w:sectPr w:rsidR="00AA53D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 AMT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E6"/>
    <w:rsid w:val="001D7971"/>
    <w:rsid w:val="00235F4A"/>
    <w:rsid w:val="00505D93"/>
    <w:rsid w:val="00600B5C"/>
    <w:rsid w:val="0065434B"/>
    <w:rsid w:val="00693E34"/>
    <w:rsid w:val="00722922"/>
    <w:rsid w:val="00767C7B"/>
    <w:rsid w:val="00874E81"/>
    <w:rsid w:val="00AA53D7"/>
    <w:rsid w:val="00B07042"/>
    <w:rsid w:val="00B53165"/>
    <w:rsid w:val="00BA0CE6"/>
    <w:rsid w:val="00E24374"/>
    <w:rsid w:val="00F478D1"/>
    <w:rsid w:val="00F6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horndale AMT" w:eastAsia="Lucida Sans Unicode" w:hAnsi="Thorndale AMT"/>
      <w:sz w:val="24"/>
      <w:szCs w:val="24"/>
      <w:lang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hAnsi="Albany AMT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Thorndale AMT" w:eastAsia="Lucida Sans Unicode" w:hAnsi="Thorndale AMT"/>
      <w:sz w:val="24"/>
      <w:szCs w:val="24"/>
      <w:lang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hAnsi="Albany AMT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 User</dc:creator>
  <cp:lastModifiedBy>BISD 303</cp:lastModifiedBy>
  <cp:revision>4</cp:revision>
  <cp:lastPrinted>2011-02-02T23:57:00Z</cp:lastPrinted>
  <dcterms:created xsi:type="dcterms:W3CDTF">2013-10-16T18:45:00Z</dcterms:created>
  <dcterms:modified xsi:type="dcterms:W3CDTF">2013-10-16T19:03:00Z</dcterms:modified>
</cp:coreProperties>
</file>